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AF1E5" w14:textId="3D60997B" w:rsidR="000501F3" w:rsidRPr="009041F4" w:rsidRDefault="000501F3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 w:rsidRPr="004419F4">
        <w:rPr>
          <w:rFonts w:ascii="Marianne" w:hAnsi="Marianne" w:cs="Arial"/>
          <w:b/>
          <w:bCs/>
          <w:caps/>
          <w:sz w:val="24"/>
          <w:szCs w:val="24"/>
        </w:rPr>
        <w:t>2</w:t>
      </w:r>
      <w:r w:rsidR="004419F4" w:rsidRPr="004419F4">
        <w:rPr>
          <w:rFonts w:ascii="Marianne" w:hAnsi="Marianne" w:cs="Arial"/>
          <w:b/>
          <w:bCs/>
          <w:caps/>
          <w:sz w:val="24"/>
          <w:szCs w:val="24"/>
        </w:rPr>
        <w:t>5-039</w:t>
      </w:r>
    </w:p>
    <w:p w14:paraId="0F4EC9B8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5C9D3E0E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1762915B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3B6F039C" w14:textId="77777777" w:rsidR="00815609" w:rsidRPr="009041F4" w:rsidRDefault="006B0A1A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Le cas échéant, l</w:t>
      </w:r>
      <w:r w:rsidR="00322AA0" w:rsidRPr="009041F4">
        <w:rPr>
          <w:rFonts w:ascii="Marianne" w:hAnsi="Marianne"/>
          <w:sz w:val="18"/>
          <w:szCs w:val="18"/>
        </w:rPr>
        <w:t xml:space="preserve">e candidat remplit un imprimé pour </w:t>
      </w:r>
      <w:r w:rsidR="00815609" w:rsidRPr="009041F4">
        <w:rPr>
          <w:rFonts w:ascii="Marianne" w:hAnsi="Marianne"/>
          <w:sz w:val="18"/>
          <w:szCs w:val="18"/>
        </w:rPr>
        <w:t>l’offre de base et un imprimé pour chaque variante qu’il propose.</w:t>
      </w:r>
    </w:p>
    <w:p w14:paraId="2CEA5050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3417E255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64A327EA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1352A57B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623F19BE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29CB70C8" w14:textId="1A60C695" w:rsidR="00BC17C2" w:rsidRPr="00331988" w:rsidRDefault="006D653A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Objet</w:t>
      </w:r>
      <w:r w:rsidR="00DC54EF" w:rsidRPr="009041F4">
        <w:rPr>
          <w:rFonts w:ascii="Marianne" w:hAnsi="Marianne" w:cs="Arial"/>
          <w:sz w:val="20"/>
        </w:rPr>
        <w:t xml:space="preserve"> du marché ou de l’accord-cadre</w:t>
      </w:r>
      <w:r w:rsidRPr="00331988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  <w:r w:rsidR="000501F3" w:rsidRPr="00331988">
        <w:rPr>
          <w:rFonts w:ascii="Marianne" w:hAnsi="Marianne" w:cs="Arial"/>
          <w:sz w:val="20"/>
        </w:rPr>
        <w:t xml:space="preserve"> </w:t>
      </w:r>
      <w:r w:rsidR="004419F4" w:rsidRPr="004419F4">
        <w:rPr>
          <w:rFonts w:ascii="Marianne" w:hAnsi="Marianne" w:cs="Arial"/>
          <w:b/>
          <w:sz w:val="20"/>
        </w:rPr>
        <w:t>Accompagnement Projet et Infogérance infrastructures</w:t>
      </w:r>
    </w:p>
    <w:p w14:paraId="7CB26B90" w14:textId="7761E959" w:rsidR="00DC54EF" w:rsidRDefault="00F15FAF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 xml:space="preserve">Marché de </w:t>
      </w:r>
      <w:sdt>
        <w:sdtPr>
          <w:rPr>
            <w:rFonts w:ascii="Marianne" w:hAnsi="Marianne" w:cs="Arial"/>
            <w:sz w:val="20"/>
          </w:rPr>
          <w:id w:val="1804261507"/>
          <w:lock w:val="sdtLocked"/>
          <w:placeholder>
            <w:docPart w:val="56618D7DBAD24154ADFEB1640FB31AC4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4419F4">
            <w:rPr>
              <w:rFonts w:ascii="Marianne" w:hAnsi="Marianne" w:cs="Arial"/>
              <w:sz w:val="20"/>
            </w:rPr>
            <w:t>Services</w:t>
          </w:r>
        </w:sdtContent>
      </w:sdt>
    </w:p>
    <w:p w14:paraId="63D57B61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0FEB330D" w14:textId="5DA26CC8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>Durée du marché</w:t>
      </w:r>
      <w:r w:rsidRPr="009041F4">
        <w:rPr>
          <w:rFonts w:ascii="Calibri" w:hAnsi="Calibri" w:cs="Calibri"/>
          <w:sz w:val="20"/>
        </w:rPr>
        <w:t> </w:t>
      </w:r>
      <w:r w:rsidRPr="00331988">
        <w:rPr>
          <w:rFonts w:ascii="Marianne" w:hAnsi="Marianne" w:cs="Arial"/>
          <w:sz w:val="20"/>
        </w:rPr>
        <w:t>public ou de l’accord-</w:t>
      </w:r>
      <w:r w:rsidRPr="009041F4">
        <w:rPr>
          <w:rFonts w:ascii="Marianne" w:hAnsi="Marianne" w:cs="Arial"/>
          <w:sz w:val="20"/>
        </w:rPr>
        <w:t>cadre</w:t>
      </w:r>
      <w:r w:rsidR="009041F4" w:rsidRPr="009041F4">
        <w:rPr>
          <w:rFonts w:ascii="Calibri" w:hAnsi="Calibri" w:cs="Calibri"/>
          <w:sz w:val="20"/>
        </w:rPr>
        <w:t> </w:t>
      </w:r>
      <w:r w:rsidR="009041F4" w:rsidRPr="009041F4">
        <w:rPr>
          <w:rFonts w:ascii="Marianne" w:hAnsi="Marianne" w:cs="Arial"/>
          <w:sz w:val="20"/>
        </w:rPr>
        <w:t xml:space="preserve">: </w:t>
      </w:r>
      <w:r w:rsidR="004419F4">
        <w:rPr>
          <w:rFonts w:ascii="Marianne" w:hAnsi="Marianne" w:cs="Arial"/>
          <w:sz w:val="20"/>
        </w:rPr>
        <w:t>12 mois reconductible tacitement 2 fois 12 mois</w:t>
      </w:r>
    </w:p>
    <w:p w14:paraId="4D122209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4D8A0F35" w14:textId="31121319" w:rsidR="00DC54EF" w:rsidRPr="004419F4" w:rsidRDefault="002C054D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4419F4">
        <w:rPr>
          <w:rFonts w:ascii="Marianne" w:hAnsi="Marianne" w:cs="Arial"/>
          <w:sz w:val="20"/>
        </w:rPr>
        <w:t>Montant maximum de l’accord-cadre</w:t>
      </w:r>
      <w:r w:rsidRPr="004419F4">
        <w:rPr>
          <w:rFonts w:ascii="Calibri" w:hAnsi="Calibri" w:cs="Calibri"/>
          <w:sz w:val="20"/>
        </w:rPr>
        <w:t> </w:t>
      </w:r>
      <w:bookmarkStart w:id="0" w:name="_Hlk189479372"/>
      <w:r w:rsidRPr="004419F4">
        <w:rPr>
          <w:rFonts w:ascii="Marianne" w:hAnsi="Marianne" w:cs="Arial"/>
          <w:sz w:val="20"/>
        </w:rPr>
        <w:t>par an</w:t>
      </w:r>
      <w:bookmarkEnd w:id="0"/>
      <w:r w:rsidR="004419F4" w:rsidRPr="004419F4">
        <w:rPr>
          <w:rFonts w:ascii="Marianne" w:hAnsi="Marianne" w:cs="Arial"/>
          <w:sz w:val="20"/>
        </w:rPr>
        <w:t xml:space="preserve"> </w:t>
      </w:r>
      <w:r w:rsidRPr="004419F4">
        <w:rPr>
          <w:rFonts w:ascii="Marianne" w:hAnsi="Marianne" w:cs="Arial"/>
          <w:sz w:val="20"/>
        </w:rPr>
        <w:t>:</w:t>
      </w:r>
      <w:r w:rsidR="004419F4" w:rsidRPr="004419F4">
        <w:rPr>
          <w:rFonts w:ascii="Marianne" w:hAnsi="Marianne" w:cs="Arial"/>
          <w:sz w:val="20"/>
        </w:rPr>
        <w:t xml:space="preserve"> 80</w:t>
      </w:r>
      <w:r w:rsidR="004419F4" w:rsidRPr="004419F4">
        <w:rPr>
          <w:rFonts w:ascii="Calibri" w:hAnsi="Calibri" w:cs="Calibri"/>
          <w:sz w:val="20"/>
        </w:rPr>
        <w:t> </w:t>
      </w:r>
      <w:r w:rsidR="004419F4" w:rsidRPr="004419F4">
        <w:rPr>
          <w:rFonts w:ascii="Marianne" w:hAnsi="Marianne" w:cs="Arial"/>
          <w:sz w:val="20"/>
        </w:rPr>
        <w:t>000 € HT</w:t>
      </w:r>
    </w:p>
    <w:p w14:paraId="380AB9B2" w14:textId="77777777" w:rsidR="00DC54EF" w:rsidRPr="009041F4" w:rsidRDefault="00DC54EF" w:rsidP="004419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48CD509F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E82BE5B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079ABA02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55DE94D3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57004209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3FF235E0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491AA4DF" w14:textId="77777777" w:rsidTr="00331988">
        <w:tc>
          <w:tcPr>
            <w:tcW w:w="2684" w:type="dxa"/>
            <w:shd w:val="clear" w:color="auto" w:fill="auto"/>
            <w:vAlign w:val="center"/>
          </w:tcPr>
          <w:p w14:paraId="4A09ADB6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05A0910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1D6E6BF2" w14:textId="77777777" w:rsidTr="00331988">
        <w:tc>
          <w:tcPr>
            <w:tcW w:w="2684" w:type="dxa"/>
            <w:shd w:val="clear" w:color="auto" w:fill="auto"/>
            <w:vAlign w:val="center"/>
          </w:tcPr>
          <w:p w14:paraId="1E33D4C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577BBDA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5F35B1E0" w14:textId="77777777" w:rsidTr="00331988">
        <w:tc>
          <w:tcPr>
            <w:tcW w:w="2684" w:type="dxa"/>
            <w:shd w:val="clear" w:color="auto" w:fill="auto"/>
            <w:vAlign w:val="center"/>
          </w:tcPr>
          <w:p w14:paraId="302FDCE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73AA0C0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51CF9C71" w14:textId="77777777" w:rsidTr="00331988">
        <w:tc>
          <w:tcPr>
            <w:tcW w:w="2684" w:type="dxa"/>
            <w:shd w:val="clear" w:color="auto" w:fill="auto"/>
          </w:tcPr>
          <w:p w14:paraId="29F5CD3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</w:tcPr>
          <w:p w14:paraId="55CDC371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055B11BB" w14:textId="77777777" w:rsidTr="00331988">
        <w:tc>
          <w:tcPr>
            <w:tcW w:w="2684" w:type="dxa"/>
            <w:shd w:val="clear" w:color="auto" w:fill="auto"/>
            <w:vAlign w:val="center"/>
          </w:tcPr>
          <w:p w14:paraId="24B18573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95963EB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7EBC5E67" w14:textId="77777777" w:rsidTr="00331988">
        <w:tc>
          <w:tcPr>
            <w:tcW w:w="2684" w:type="dxa"/>
            <w:shd w:val="clear" w:color="auto" w:fill="auto"/>
            <w:vAlign w:val="center"/>
          </w:tcPr>
          <w:p w14:paraId="11C3E0DE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2966563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03C1C8E1" w14:textId="77777777" w:rsidTr="00331988">
        <w:trPr>
          <w:trHeight w:val="483"/>
        </w:trPr>
        <w:tc>
          <w:tcPr>
            <w:tcW w:w="2684" w:type="dxa"/>
            <w:shd w:val="clear" w:color="auto" w:fill="auto"/>
          </w:tcPr>
          <w:p w14:paraId="1B7E94A6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2196843" w14:textId="77777777" w:rsidR="00331988" w:rsidRPr="00331988" w:rsidRDefault="004419F4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C6F85D42A93943B7BD3F2F89072DA050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388F8629" w14:textId="77777777" w:rsidTr="00A16189">
        <w:tc>
          <w:tcPr>
            <w:tcW w:w="2684" w:type="dxa"/>
            <w:shd w:val="clear" w:color="auto" w:fill="auto"/>
            <w:vAlign w:val="center"/>
          </w:tcPr>
          <w:p w14:paraId="3C4420DA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proofErr w:type="gramStart"/>
            <w:r w:rsidRPr="00F6048B">
              <w:rPr>
                <w:rFonts w:ascii="Marianne" w:hAnsi="Marianne"/>
                <w:color w:val="000000"/>
                <w:sz w:val="20"/>
              </w:rPr>
              <w:t>A le</w:t>
            </w:r>
            <w:proofErr w:type="gramEnd"/>
            <w:r w:rsidRPr="00F6048B">
              <w:rPr>
                <w:rFonts w:ascii="Marianne" w:hAnsi="Marianne"/>
                <w:color w:val="000000"/>
                <w:sz w:val="20"/>
              </w:rPr>
              <w:t xml:space="preserve">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CAD1F1E" w14:textId="77777777" w:rsidR="00331988" w:rsidRPr="00331988" w:rsidRDefault="004419F4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021137D27D3E4DFB94E3D286B1687E34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751A9893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185C3CC3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2593B3F9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2E6C149A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035F13D1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7187F16B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0745946E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135BEB7F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lastRenderedPageBreak/>
        <w:t>Pour l’exécution du marché public ou de l’accord-cadre,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48662F11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13288767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14DF474C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proofErr w:type="gramStart"/>
      <w:r w:rsidRPr="009041F4">
        <w:rPr>
          <w:rFonts w:ascii="Marianne" w:hAnsi="Marianne" w:cs="Arial"/>
          <w:sz w:val="20"/>
          <w:lang w:eastAsia="zh-CN"/>
        </w:rPr>
        <w:t>conjoint</w:t>
      </w:r>
      <w:proofErr w:type="gramEnd"/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54BEF005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5B5C07F8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3C0ADF9C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08313DD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641D1BBE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  <w:shd w:val="clear" w:color="auto" w:fill="auto"/>
          </w:tcPr>
          <w:p w14:paraId="4BBE374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1E7466C9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74AA991F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4FC126E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3FFE7AC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20BA199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9F36BC5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7297F7F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4B0FF15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3DAA0B7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3F85C56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E14086A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5A7A2C7F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1C09EC5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3BD78A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56CAD32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1B20A7D6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2193A4A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38203B7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796F35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05013A2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6FCC9E08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4ED38306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  <w:shd w:val="clear" w:color="auto" w:fill="auto"/>
          </w:tcPr>
          <w:p w14:paraId="2356658F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482D366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  <w:shd w:val="clear" w:color="auto" w:fill="auto"/>
          </w:tcPr>
          <w:p w14:paraId="69F4CF96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6332B8D" w14:textId="77777777" w:rsidTr="000F1A3C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17D7925E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16E48F" w14:textId="77777777" w:rsidR="00331988" w:rsidRPr="00331988" w:rsidRDefault="004419F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282BD4F392284B5BACA9CF140E04FF7F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  <w:shd w:val="clear" w:color="auto" w:fill="auto"/>
          </w:tcPr>
          <w:p w14:paraId="3D4B1592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48750CB" w14:textId="77777777" w:rsidR="00331988" w:rsidRPr="00331988" w:rsidRDefault="004419F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1F1E04F90B7941DEBCAED9814BC4EFCD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7797BA81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041A95B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0AEE70FD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787155C6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  <w:shd w:val="clear" w:color="auto" w:fill="auto"/>
          </w:tcPr>
          <w:p w14:paraId="2EF49227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2CE3A0E1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12DAECFD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  <w:shd w:val="clear" w:color="auto" w:fill="auto"/>
          </w:tcPr>
          <w:p w14:paraId="73C25EC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02BAF354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  <w:shd w:val="clear" w:color="auto" w:fill="auto"/>
          </w:tcPr>
          <w:p w14:paraId="59159AE1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A47EBB9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339F9AE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0D0553A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2065E935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00B0660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42034CD3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042ADA6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7B083C6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0601FB00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1506D41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3542881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13A705A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0990D10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13B0C375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7F4709E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1368D771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2EA2B64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3336A9D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531E68DB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50A98BE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2DA19FB7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381DB83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  <w:shd w:val="clear" w:color="auto" w:fill="auto"/>
          </w:tcPr>
          <w:p w14:paraId="67309EE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F4CA8A2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  <w:shd w:val="clear" w:color="auto" w:fill="auto"/>
          </w:tcPr>
          <w:p w14:paraId="4AEE28D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244351D7" w14:textId="77777777" w:rsidTr="00461897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2C7900A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919EF77" w14:textId="77777777" w:rsidR="00331988" w:rsidRPr="00331988" w:rsidRDefault="004419F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2D11CE06C3E144FDB6F9DD9385235D8F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  <w:shd w:val="clear" w:color="auto" w:fill="auto"/>
          </w:tcPr>
          <w:p w14:paraId="33046CF1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BD422AE" w14:textId="77777777" w:rsidR="00331988" w:rsidRPr="00331988" w:rsidRDefault="004419F4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24BB5F3728134064B8AEF0535F947892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45A77CC6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456A7F56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5AC611F6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0D69F65E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351D1F88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394F84C4" w14:textId="77777777" w:rsidR="00841506" w:rsidRPr="009041F4" w:rsidRDefault="004419F4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48B">
            <w:rPr>
              <w:rFonts w:ascii="MS Gothic" w:eastAsia="MS Gothic" w:hAnsi="MS Gothic" w:cs="Arial" w:hint="eastAsia"/>
            </w:rPr>
            <w:t>☐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30382C79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3AA51D4F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6B622BD3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760EEA4E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5190CDD4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353FB61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683843E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2C458E1B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3B35159B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7E8AC21B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036964E0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17091847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7D4F884A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6F2C717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03C38699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52F52AF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227F2BE4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7F0F5AF8" w14:textId="77777777" w:rsidR="00841506" w:rsidRPr="009041F4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</w:rPr>
      </w:pPr>
      <w:proofErr w:type="gramStart"/>
      <w:r w:rsidRPr="009041F4">
        <w:rPr>
          <w:rFonts w:ascii="Marianne" w:hAnsi="Marianne" w:cs="Arial"/>
          <w:u w:val="single"/>
        </w:rPr>
        <w:t>OU</w:t>
      </w:r>
      <w:proofErr w:type="gramEnd"/>
    </w:p>
    <w:p w14:paraId="0B21CF90" w14:textId="7A6648F8" w:rsidR="00841506" w:rsidRPr="009041F4" w:rsidRDefault="004419F4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dans l’annexe financière jointe au présent document.</w:t>
      </w:r>
    </w:p>
    <w:p w14:paraId="2B247758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31032F01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622F1081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1D1F22C4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990838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DD20A4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5539F451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E9EDE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68018383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sz w:val="20"/>
              </w:rPr>
              <w:lastRenderedPageBreak/>
              <w:t>de</w:t>
            </w:r>
            <w:proofErr w:type="gramEnd"/>
            <w:r w:rsidRPr="009041F4">
              <w:rPr>
                <w:rFonts w:ascii="Marianne" w:hAnsi="Marianne" w:cs="Arial"/>
                <w:b/>
                <w:sz w:val="20"/>
              </w:rPr>
              <w:t xml:space="preserve"> la prestation ou </w:t>
            </w:r>
            <w:proofErr w:type="spellStart"/>
            <w:r w:rsidRPr="009041F4">
              <w:rPr>
                <w:rFonts w:ascii="Marianne" w:hAnsi="Marianne" w:cs="Arial"/>
                <w:b/>
                <w:sz w:val="20"/>
              </w:rPr>
              <w:t>quote</w:t>
            </w:r>
            <w:proofErr w:type="spellEnd"/>
            <w:r w:rsidRPr="009041F4">
              <w:rPr>
                <w:rFonts w:ascii="Marianne" w:hAnsi="Marianne" w:cs="Arial"/>
                <w:b/>
                <w:sz w:val="20"/>
              </w:rPr>
              <w:t xml:space="preserve"> part (%)</w:t>
            </w:r>
          </w:p>
        </w:tc>
      </w:tr>
      <w:tr w:rsidR="00277ABC" w:rsidRPr="009041F4" w14:paraId="60D40317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auto"/>
          </w:tcPr>
          <w:p w14:paraId="4E857B70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auto"/>
          </w:tcPr>
          <w:p w14:paraId="71DD676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55D4D3F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7CBD8A44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auto"/>
          </w:tcPr>
          <w:p w14:paraId="40878630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auto"/>
          </w:tcPr>
          <w:p w14:paraId="2A33AA7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1B1E841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51CD0561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E49D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38FC1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EA000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41542ADD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54FD24D8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E7B5407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2C53570D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43F64A4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6241FB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04B607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C80B33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proofErr w:type="spellStart"/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  <w:proofErr w:type="spellEnd"/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628981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643563F2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6863F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CFDF4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CB5C437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4E33E829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F481F64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CE92F6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8CD11E2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25735B52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385E5DA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173C046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7481750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4AD551B4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583213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29F3A2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18733A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6DA40D31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74AC3D8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0EC16DC4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2D9CA64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499B065D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5B4FF779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25D5C70F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154245B8" w14:textId="27BF6094" w:rsidR="00F6048B" w:rsidRPr="004419F4" w:rsidRDefault="004419F4" w:rsidP="004419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Cocher la case</w:t>
      </w:r>
      <w:r w:rsidRPr="004419F4">
        <w:rPr>
          <w:rFonts w:ascii="Marianne" w:hAnsi="Marianne" w:cs="Arial"/>
          <w:i/>
          <w:sz w:val="18"/>
          <w:szCs w:val="18"/>
        </w:rPr>
        <w:t>.</w:t>
      </w: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1A2D9454" w14:textId="77777777" w:rsidTr="008900DA">
        <w:trPr>
          <w:cantSplit/>
          <w:tblHeader/>
        </w:trPr>
        <w:tc>
          <w:tcPr>
            <w:tcW w:w="3818" w:type="dxa"/>
            <w:shd w:val="clear" w:color="auto" w:fill="auto"/>
          </w:tcPr>
          <w:p w14:paraId="2A79715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14:paraId="0FFD299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7E312E5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  <w:shd w:val="clear" w:color="auto" w:fill="auto"/>
          </w:tcPr>
          <w:p w14:paraId="3FCAB69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5ECA83C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1D720E38" w14:textId="77777777" w:rsidTr="008900DA">
        <w:trPr>
          <w:cantSplit/>
          <w:tblHeader/>
        </w:trPr>
        <w:tc>
          <w:tcPr>
            <w:tcW w:w="3818" w:type="dxa"/>
            <w:shd w:val="clear" w:color="auto" w:fill="auto"/>
          </w:tcPr>
          <w:p w14:paraId="61A00EB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14:paraId="546259A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5C16323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  <w:shd w:val="clear" w:color="auto" w:fill="auto"/>
          </w:tcPr>
          <w:p w14:paraId="5A911396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0AA956C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0B0A8050" w14:textId="77777777" w:rsidTr="008900DA">
        <w:trPr>
          <w:cantSplit/>
          <w:tblHeader/>
        </w:trPr>
        <w:tc>
          <w:tcPr>
            <w:tcW w:w="3818" w:type="dxa"/>
            <w:shd w:val="clear" w:color="auto" w:fill="auto"/>
          </w:tcPr>
          <w:p w14:paraId="3B984798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14:paraId="5BFF767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7270DB2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  <w:shd w:val="clear" w:color="auto" w:fill="auto"/>
          </w:tcPr>
          <w:p w14:paraId="6E93F67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3D629C1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31D9CDF2" w14:textId="77777777" w:rsidTr="008900DA">
        <w:trPr>
          <w:cantSplit/>
          <w:tblHeader/>
        </w:trPr>
        <w:tc>
          <w:tcPr>
            <w:tcW w:w="3818" w:type="dxa"/>
            <w:shd w:val="clear" w:color="auto" w:fill="auto"/>
          </w:tcPr>
          <w:p w14:paraId="2CE936C2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14:paraId="09E6851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6B8BE026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  <w:shd w:val="clear" w:color="auto" w:fill="auto"/>
          </w:tcPr>
          <w:p w14:paraId="7022FF1F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09A24911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0BBE7C4F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73AC6401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25B38970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="000F06E4" w:rsidRPr="00210A8C">
              <w:t xml:space="preserve">ou de l’accord-cadre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37855DCB" w14:textId="77777777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Après avoir pris connaissance des pièces constitutives du marché public ou de l’accord-cadre mentionnées à l’article 3 du CC</w:t>
      </w:r>
      <w:r w:rsidRPr="004419F4">
        <w:rPr>
          <w:rFonts w:ascii="Marianne" w:hAnsi="Marianne" w:cs="Arial"/>
          <w:sz w:val="20"/>
        </w:rPr>
        <w:t>A</w:t>
      </w:r>
      <w:r w:rsidRPr="009041F4">
        <w:rPr>
          <w:rFonts w:ascii="Marianne" w:hAnsi="Marianne" w:cs="Arial"/>
          <w:sz w:val="20"/>
        </w:rPr>
        <w:t>P,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126C1016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56B1DF94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par le titulaire individuel :</w:t>
      </w:r>
    </w:p>
    <w:p w14:paraId="00DB0477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2829493A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6F895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56BB648A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CE39D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4E3EF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1FBCB386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EB0438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0DC37E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1188DF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253FCD5C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1BB6064F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311CCDE8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en cas de groupement :</w:t>
      </w:r>
    </w:p>
    <w:p w14:paraId="39140284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4FB1557F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6129D748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1D34BF73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lastRenderedPageBreak/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0BA14D89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4628416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11630FCD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signer, en leur nom et pour leur compte, les modifications ultérieures du marché public 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061E219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662B9C84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32206013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ont</w:t>
      </w:r>
      <w:proofErr w:type="gramEnd"/>
      <w:r w:rsidRPr="009041F4">
        <w:rPr>
          <w:rFonts w:ascii="Marianne" w:hAnsi="Marianne" w:cs="Arial"/>
          <w:sz w:val="20"/>
        </w:rPr>
        <w:t xml:space="preserve"> donné mandat au mandataire dans les conditions définies par les pouvoirs joints en annexe.</w:t>
      </w:r>
    </w:p>
    <w:p w14:paraId="1F1296DD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27326D96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4A2CA0A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042DC478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AD6D31C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4E6DB6C2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209055E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0F1FDFA3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4D326B0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38009C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53A45AB5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204CB7A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2CFEBE2B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24FF6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52701F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6D8829E1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38BEE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015687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5613702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329CD8ED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B9AFF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35DEA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8ABD1D0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72BF9C54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63AD710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A5947EB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EAA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3BDD262C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7151EEBD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2E0E2FF1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 l’acheteur</w:t>
            </w:r>
            <w:r w:rsidRPr="00210A8C">
              <w:t>.</w:t>
            </w:r>
          </w:p>
        </w:tc>
      </w:tr>
    </w:tbl>
    <w:p w14:paraId="6F40BFB8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2207E7D0" w14:textId="77777777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 l’acheteur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2454D4AE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Réseau CANOPE</w:t>
      </w:r>
    </w:p>
    <w:p w14:paraId="656FE0F0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1 avenue du Futuroscope</w:t>
      </w:r>
    </w:p>
    <w:p w14:paraId="10154D34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1C3F7A97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CS 80158</w:t>
      </w:r>
    </w:p>
    <w:p w14:paraId="4A4EBD42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</w:t>
      </w:r>
    </w:p>
    <w:p w14:paraId="49BF74FA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50F77928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Téléphone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05 49 49 </w:t>
      </w:r>
      <w:r w:rsidR="00210A8C">
        <w:rPr>
          <w:rFonts w:ascii="Marianne" w:hAnsi="Marianne" w:cs="Arial"/>
          <w:sz w:val="20"/>
        </w:rPr>
        <w:t>78 78</w:t>
      </w:r>
    </w:p>
    <w:p w14:paraId="40EFC14F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48D7BC01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SIRET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 180 043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010 01485</w:t>
      </w:r>
    </w:p>
    <w:p w14:paraId="17545712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199D05D0" w14:textId="77777777" w:rsidR="00841506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Adresse </w:t>
      </w:r>
      <w:proofErr w:type="gramStart"/>
      <w:r w:rsidRPr="009041F4">
        <w:rPr>
          <w:rFonts w:ascii="Marianne" w:hAnsi="Marianne" w:cs="Arial"/>
          <w:sz w:val="20"/>
        </w:rPr>
        <w:t>mail</w:t>
      </w:r>
      <w:proofErr w:type="gramEnd"/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</w:t>
      </w:r>
      <w:r w:rsidR="00146510" w:rsidRPr="009041F4">
        <w:rPr>
          <w:rFonts w:ascii="Marianne" w:hAnsi="Marianne" w:cs="Arial"/>
          <w:sz w:val="20"/>
        </w:rPr>
        <w:t>achats.dsfjs@reseau-canope.fr</w:t>
      </w:r>
    </w:p>
    <w:p w14:paraId="37F4BFD9" w14:textId="77777777" w:rsidR="00C3330E" w:rsidRPr="009041F4" w:rsidRDefault="00C3330E" w:rsidP="009041F4">
      <w:pPr>
        <w:pStyle w:val="En-tte"/>
        <w:tabs>
          <w:tab w:val="clear" w:pos="4536"/>
          <w:tab w:val="clear" w:pos="9072"/>
        </w:tabs>
        <w:spacing w:line="276" w:lineRule="auto"/>
        <w:rPr>
          <w:rFonts w:ascii="Marianne" w:hAnsi="Marianne" w:cs="Arial"/>
          <w:sz w:val="20"/>
        </w:rPr>
      </w:pPr>
    </w:p>
    <w:p w14:paraId="4370C604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lastRenderedPageBreak/>
        <w:t>Nom, prénom, qualité du signataire du marché public ou de l’accord-cadre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8696DA7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5FA09694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2EBD8FB9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93F6B86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510CB9D0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70413B00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1181520F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L'Agent comptable du Réseau Canopé</w:t>
      </w:r>
    </w:p>
    <w:p w14:paraId="2935C206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0E6118FB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3E07FC85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536F6204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4C19AE0D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73101C46" w14:textId="77777777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1037160C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2C557E5C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66DD6B82" w14:textId="77777777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Générale, par délégation</w:t>
      </w:r>
    </w:p>
    <w:p w14:paraId="57723D21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54A01233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8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F033C" w14:textId="77777777" w:rsidR="004419F4" w:rsidRDefault="004419F4" w:rsidP="000C11E4">
      <w:r>
        <w:separator/>
      </w:r>
    </w:p>
  </w:endnote>
  <w:endnote w:type="continuationSeparator" w:id="0">
    <w:p w14:paraId="2E88C37C" w14:textId="77777777" w:rsidR="004419F4" w:rsidRDefault="004419F4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31667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47F9C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2DB088D2" w14:textId="77777777" w:rsidR="00E462F7" w:rsidRDefault="00E462F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2EF22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86D80" w14:textId="77777777" w:rsidR="004419F4" w:rsidRDefault="004419F4" w:rsidP="000C11E4">
      <w:r>
        <w:separator/>
      </w:r>
    </w:p>
  </w:footnote>
  <w:footnote w:type="continuationSeparator" w:id="0">
    <w:p w14:paraId="352A7E81" w14:textId="77777777" w:rsidR="004419F4" w:rsidRDefault="004419F4" w:rsidP="000C11E4">
      <w:r>
        <w:continuationSeparator/>
      </w:r>
    </w:p>
  </w:footnote>
  <w:footnote w:id="1">
    <w:p w14:paraId="61A669A4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0EA3E" w14:textId="77777777" w:rsidR="00E462F7" w:rsidRDefault="00E462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6C2C" w14:textId="77777777" w:rsidR="00E462F7" w:rsidRDefault="00E462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2A467" w14:textId="77777777" w:rsidR="006B0A1A" w:rsidRDefault="000F0580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543563B" wp14:editId="534FC097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359C52AC" wp14:editId="491C66F4">
          <wp:simplePos x="0" y="0"/>
          <wp:positionH relativeFrom="margin">
            <wp:align>right</wp:align>
          </wp:positionH>
          <wp:positionV relativeFrom="paragraph">
            <wp:posOffset>233827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5B639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F4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0A8C"/>
    <w:rsid w:val="00212B9E"/>
    <w:rsid w:val="00221EE2"/>
    <w:rsid w:val="00222737"/>
    <w:rsid w:val="002249EB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19F4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83F1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5E1D"/>
    <w:rsid w:val="00B66428"/>
    <w:rsid w:val="00B66AD9"/>
    <w:rsid w:val="00B67967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134BFF14"/>
  <w15:docId w15:val="{B47A9803-17F7-4F41-98AE-8A8816C6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.de-champs\canope\P&#244;le%20March&#233;s%20publics%20-%20Achats%20-%20Documents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618D7DBAD24154ADFEB1640FB31A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CA9D21-94AE-44F5-A6C5-2EC3B47154D9}"/>
      </w:docPartPr>
      <w:docPartBody>
        <w:p w:rsidR="00C74288" w:rsidRDefault="00C74288">
          <w:pPr>
            <w:pStyle w:val="56618D7DBAD24154ADFEB1640FB31AC4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C6F85D42A93943B7BD3F2F89072DA0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68F0BE-E882-4CB4-A788-2A3D29642C8B}"/>
      </w:docPartPr>
      <w:docPartBody>
        <w:p w:rsidR="00C74288" w:rsidRDefault="00C74288">
          <w:pPr>
            <w:pStyle w:val="C6F85D42A93943B7BD3F2F89072DA050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021137D27D3E4DFB94E3D286B1687E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5EF281-EEB5-423E-AC46-248D0965C1B7}"/>
      </w:docPartPr>
      <w:docPartBody>
        <w:p w:rsidR="00C74288" w:rsidRDefault="00C74288">
          <w:pPr>
            <w:pStyle w:val="021137D27D3E4DFB94E3D286B1687E34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82BD4F392284B5BACA9CF140E04FF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F0391F-AD95-4EE1-85FE-F3FA4E15D6EE}"/>
      </w:docPartPr>
      <w:docPartBody>
        <w:p w:rsidR="00C74288" w:rsidRDefault="00C74288">
          <w:pPr>
            <w:pStyle w:val="282BD4F392284B5BACA9CF140E04FF7F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1F1E04F90B7941DEBCAED9814BC4EF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3E6414-F70D-4C23-8ADA-3C12C62920DD}"/>
      </w:docPartPr>
      <w:docPartBody>
        <w:p w:rsidR="00C74288" w:rsidRDefault="00C74288">
          <w:pPr>
            <w:pStyle w:val="1F1E04F90B7941DEBCAED9814BC4EFCD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D11CE06C3E144FDB6F9DD9385235D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3E1D60-E077-47E7-A494-CB1E50BFF914}"/>
      </w:docPartPr>
      <w:docPartBody>
        <w:p w:rsidR="00C74288" w:rsidRDefault="00C74288">
          <w:pPr>
            <w:pStyle w:val="2D11CE06C3E144FDB6F9DD9385235D8F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24BB5F3728134064B8AEF0535F9478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1607C7-592C-4CDC-84AC-F4D8E5C7CAE8}"/>
      </w:docPartPr>
      <w:docPartBody>
        <w:p w:rsidR="00C74288" w:rsidRDefault="00C74288">
          <w:pPr>
            <w:pStyle w:val="24BB5F3728134064B8AEF0535F947892"/>
          </w:pPr>
          <w:r w:rsidRPr="008A5366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88"/>
    <w:rsid w:val="002249EB"/>
    <w:rsid w:val="00C7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56618D7DBAD24154ADFEB1640FB31AC4">
    <w:name w:val="56618D7DBAD24154ADFEB1640FB31AC4"/>
  </w:style>
  <w:style w:type="paragraph" w:customStyle="1" w:styleId="C6F85D42A93943B7BD3F2F89072DA050">
    <w:name w:val="C6F85D42A93943B7BD3F2F89072DA050"/>
  </w:style>
  <w:style w:type="paragraph" w:customStyle="1" w:styleId="021137D27D3E4DFB94E3D286B1687E34">
    <w:name w:val="021137D27D3E4DFB94E3D286B1687E34"/>
  </w:style>
  <w:style w:type="paragraph" w:customStyle="1" w:styleId="282BD4F392284B5BACA9CF140E04FF7F">
    <w:name w:val="282BD4F392284B5BACA9CF140E04FF7F"/>
  </w:style>
  <w:style w:type="paragraph" w:customStyle="1" w:styleId="1F1E04F90B7941DEBCAED9814BC4EFCD">
    <w:name w:val="1F1E04F90B7941DEBCAED9814BC4EFCD"/>
  </w:style>
  <w:style w:type="paragraph" w:customStyle="1" w:styleId="2D11CE06C3E144FDB6F9DD9385235D8F">
    <w:name w:val="2D11CE06C3E144FDB6F9DD9385235D8F"/>
  </w:style>
  <w:style w:type="paragraph" w:customStyle="1" w:styleId="24BB5F3728134064B8AEF0535F947892">
    <w:name w:val="24BB5F3728134064B8AEF0535F947892"/>
  </w:style>
  <w:style w:type="paragraph" w:customStyle="1" w:styleId="A1DC7E4DACC049D68AD7E3ACE1E6CCA2">
    <w:name w:val="A1DC7E4DACC049D68AD7E3ACE1E6CC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b3362aad-c599-4e4f-a0a9-f3d611b78e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F69677472834E9DF1785C0C64011E" ma:contentTypeVersion="16" ma:contentTypeDescription="Crée un document." ma:contentTypeScope="" ma:versionID="d58c2116db566c99e645144aced64ae6">
  <xsd:schema xmlns:xsd="http://www.w3.org/2001/XMLSchema" xmlns:xs="http://www.w3.org/2001/XMLSchema" xmlns:p="http://schemas.microsoft.com/office/2006/metadata/properties" xmlns:ns2="9d0b55f4-2809-4223-a844-fa6629e52ccf" xmlns:ns3="b3362aad-c599-4e4f-a0a9-f3d611b78e9a" xmlns:ns4="07f2ffb9-cea9-413e-b18e-ec5529133426" targetNamespace="http://schemas.microsoft.com/office/2006/metadata/properties" ma:root="true" ma:fieldsID="0542aca6e8eb35ed98e99b0860905233" ns2:_="" ns3:_="" ns4:_="">
    <xsd:import namespace="9d0b55f4-2809-4223-a844-fa6629e52ccf"/>
    <xsd:import namespace="b3362aad-c599-4e4f-a0a9-f3d611b78e9a"/>
    <xsd:import namespace="07f2ffb9-cea9-413e-b18e-ec5529133426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61b4a37-f249-478e-a79d-113d77cd70f1}" ma:internalName="TaxCatchAll" ma:showField="CatchAllData" ma:web="07f2ffb9-cea9-413e-b18e-ec5529133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d61b4a37-f249-478e-a79d-113d77cd70f1}" ma:internalName="TaxCatchAllLabel" ma:readOnly="true" ma:showField="CatchAllDataLabel" ma:web="07f2ffb9-cea9-413e-b18e-ec5529133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62aad-c599-4e4f-a0a9-f3d611b78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ffb9-cea9-413e-b18e-ec552913342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ba8ea352-da58-48e4-ac02-2b110b1a3fed" ContentTypeId="0x01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2.xml><?xml version="1.0" encoding="utf-8"?>
<ds:datastoreItem xmlns:ds="http://schemas.openxmlformats.org/officeDocument/2006/customXml" ds:itemID="{67718A01-09D0-4760-BAB5-46A614A5730F}"/>
</file>

<file path=customXml/itemProps3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4</TotalTime>
  <Pages>5</Pages>
  <Words>917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6082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CHAMPS DE SAINT-LEGER Cecile</dc:creator>
  <cp:lastModifiedBy>DE CHAMPS DE SAINT-LEGER Cecile</cp:lastModifiedBy>
  <cp:revision>1</cp:revision>
  <cp:lastPrinted>2015-03-02T12:44:00Z</cp:lastPrinted>
  <dcterms:created xsi:type="dcterms:W3CDTF">2025-07-08T10:28:00Z</dcterms:created>
  <dcterms:modified xsi:type="dcterms:W3CDTF">2025-07-08T10:32:00Z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0x010100E45F69677472834E9DF1785C0C64011E</vt:lpwstr>
  </property>
  <property fmtid="{D5CDD505-2E9C-101B-9397-08002B2CF9AE}" pid="4" name="MediaServiceImageTags">
    <vt:lpwstr/>
  </property>
</Properties>
</file>